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6E67DC">
        <w:rPr>
          <w:rFonts w:asciiTheme="majorHAnsi" w:hAnsiTheme="majorHAnsi" w:cs="Tahoma"/>
        </w:rPr>
        <w:t>5 SWZ</w:t>
      </w:r>
    </w:p>
    <w:p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</w:p>
    <w:p w:rsidR="00DD7D65" w:rsidRDefault="00DD7D65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>
        <w:rPr>
          <w:rFonts w:asciiTheme="majorHAnsi" w:eastAsia="Bookman Old Style" w:hAnsiTheme="majorHAnsi" w:cs="Tahoma"/>
          <w:shadow/>
          <w:sz w:val="28"/>
          <w:szCs w:val="28"/>
        </w:rPr>
        <w:t>WYKAZ OSÓB</w:t>
      </w:r>
    </w:p>
    <w:p w:rsidR="00C83F4E" w:rsidRPr="006E67DC" w:rsidRDefault="00C83F4E" w:rsidP="00C83F4E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6E67DC">
        <w:rPr>
          <w:rFonts w:asciiTheme="majorHAnsi" w:eastAsia="Bookman Old Style" w:hAnsiTheme="majorHAnsi" w:cs="Tahoma"/>
          <w:shadow/>
          <w:sz w:val="28"/>
          <w:szCs w:val="28"/>
        </w:rPr>
        <w:t>KTÓRE BĘDĄ UCZESTNICZYĆ W REALIZACJI ZAMÓWIENIA</w:t>
      </w:r>
    </w:p>
    <w:p w:rsidR="00DD7D65" w:rsidRDefault="00DD7D65" w:rsidP="00C83F4E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:rsidR="00C83F4E" w:rsidRPr="006E67DC" w:rsidRDefault="00C83F4E" w:rsidP="00C83F4E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:rsidR="00C83F4E" w:rsidRPr="006E67DC" w:rsidRDefault="00C83F4E" w:rsidP="00C83F4E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5"/>
        <w:gridCol w:w="3165"/>
        <w:gridCol w:w="3260"/>
        <w:gridCol w:w="3402"/>
        <w:gridCol w:w="2693"/>
      </w:tblGrid>
      <w:tr w:rsidR="00C83F4E" w:rsidRPr="006E67DC" w:rsidTr="005A05D0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Wykonywane czynności/ sprawowane funkcje </w:t>
            </w:r>
            <w:r w:rsidR="003711FC"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przy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realizacji zamówienia</w:t>
            </w: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i kwalifikacjach </w:t>
            </w:r>
          </w:p>
          <w:p w:rsidR="00C83F4E" w:rsidRPr="006E67DC" w:rsidRDefault="00C83F4E" w:rsidP="005A05D0">
            <w:pPr>
              <w:pStyle w:val="Normalny1"/>
              <w:autoSpaceDE w:val="0"/>
              <w:ind w:left="34" w:right="5" w:hanging="34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C83F4E" w:rsidRPr="006E67DC" w:rsidRDefault="00C83F4E" w:rsidP="005A05D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:rsidR="00C83F4E" w:rsidRPr="006E67DC" w:rsidRDefault="00C83F4E" w:rsidP="005A05D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C83F4E" w:rsidRPr="006E67DC" w:rsidTr="005A05D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Pan</w:t>
            </w:r>
            <w:r w:rsidR="00787323">
              <w:rPr>
                <w:rFonts w:asciiTheme="majorHAnsi" w:hAnsiTheme="majorHAnsi" w:cs="Tahoma"/>
                <w:sz w:val="18"/>
                <w:szCs w:val="18"/>
              </w:rPr>
              <w:t>i/Pan</w:t>
            </w: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………………………</w:t>
            </w: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83F4E" w:rsidRPr="006E67DC" w:rsidRDefault="00C83F4E" w:rsidP="005A05D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83F4E" w:rsidRPr="006E67DC" w:rsidRDefault="00C83F4E" w:rsidP="005A05D0">
            <w:pPr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C0CB3" w:rsidRPr="006E67DC" w:rsidRDefault="00C83F4E" w:rsidP="00734D6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Osoba </w:t>
            </w:r>
            <w:r w:rsidR="00734D60" w:rsidRPr="006E67DC">
              <w:rPr>
                <w:rFonts w:asciiTheme="majorHAnsi" w:hAnsiTheme="majorHAnsi" w:cs="Tahoma"/>
                <w:b/>
                <w:sz w:val="16"/>
                <w:szCs w:val="16"/>
              </w:rPr>
              <w:t>(kierownik budowy</w:t>
            </w:r>
            <w:r w:rsidRPr="006E67DC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 posiadająca</w:t>
            </w:r>
          </w:p>
          <w:p w:rsidR="00734D60" w:rsidRPr="006E67DC" w:rsidRDefault="00CC0CB3" w:rsidP="00734D60">
            <w:pPr>
              <w:suppressAutoHyphens w:val="0"/>
              <w:spacing w:after="60" w:line="276" w:lineRule="auto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uprawnienia do kierowania robotami budowlanymi </w:t>
            </w:r>
            <w:r w:rsidRPr="006E67DC">
              <w:rPr>
                <w:rFonts w:asciiTheme="majorHAnsi" w:hAnsiTheme="majorHAnsi" w:cs="Tahoma"/>
                <w:sz w:val="16"/>
                <w:szCs w:val="16"/>
                <w:u w:val="single"/>
              </w:rPr>
              <w:t xml:space="preserve">w specjalności </w:t>
            </w:r>
            <w:r w:rsidR="00734D60" w:rsidRPr="006E67DC">
              <w:rPr>
                <w:rFonts w:asciiTheme="majorHAnsi" w:hAnsiTheme="majorHAnsi" w:cs="Tahoma"/>
                <w:sz w:val="16"/>
                <w:szCs w:val="16"/>
                <w:u w:val="single"/>
              </w:rPr>
              <w:t>drogowej</w:t>
            </w:r>
          </w:p>
          <w:p w:rsidR="00734D60" w:rsidRPr="006E67DC" w:rsidRDefault="00734D60" w:rsidP="00734D60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  <w:p w:rsidR="00C83F4E" w:rsidRPr="006E67DC" w:rsidRDefault="00C83F4E" w:rsidP="005A05D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F4E" w:rsidRPr="006E67DC" w:rsidRDefault="00C83F4E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</w:tr>
      <w:tr w:rsidR="00C42C61" w:rsidRPr="006E67DC" w:rsidTr="005A05D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C61" w:rsidRPr="006E67DC" w:rsidRDefault="00C42C61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2C61" w:rsidRPr="006E67DC" w:rsidRDefault="00C42C61" w:rsidP="00767D2E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  <w:p w:rsidR="00C42C61" w:rsidRPr="006E67DC" w:rsidRDefault="00C42C61" w:rsidP="00767D2E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Pan</w:t>
            </w:r>
            <w:r w:rsidR="00787323">
              <w:rPr>
                <w:rFonts w:asciiTheme="majorHAnsi" w:hAnsiTheme="majorHAnsi" w:cs="Tahoma"/>
                <w:sz w:val="18"/>
                <w:szCs w:val="18"/>
              </w:rPr>
              <w:t>i/Pan</w:t>
            </w:r>
          </w:p>
          <w:p w:rsidR="00C42C61" w:rsidRPr="006E67DC" w:rsidRDefault="00C42C61" w:rsidP="00767D2E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42C61" w:rsidRPr="006E67DC" w:rsidRDefault="00C42C61" w:rsidP="00767D2E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6E67DC">
              <w:rPr>
                <w:rFonts w:asciiTheme="majorHAnsi" w:hAnsiTheme="majorHAnsi" w:cs="Tahoma"/>
                <w:sz w:val="18"/>
                <w:szCs w:val="18"/>
              </w:rPr>
              <w:t>………………………</w:t>
            </w:r>
          </w:p>
          <w:p w:rsidR="00C42C61" w:rsidRPr="006E67DC" w:rsidRDefault="00C42C61" w:rsidP="00767D2E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</w:p>
          <w:p w:rsidR="00C42C61" w:rsidRPr="006E67DC" w:rsidRDefault="00C42C61" w:rsidP="00767D2E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42C61" w:rsidRPr="006E67DC" w:rsidRDefault="00C42C61" w:rsidP="00CC0CB3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:rsidR="00734D60" w:rsidRPr="006E67DC" w:rsidRDefault="00C42C61" w:rsidP="00734D60">
            <w:pPr>
              <w:suppressAutoHyphens w:val="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6E67DC">
              <w:rPr>
                <w:rFonts w:asciiTheme="majorHAnsi" w:hAnsiTheme="majorHAnsi" w:cs="Tahoma"/>
                <w:sz w:val="16"/>
                <w:szCs w:val="16"/>
              </w:rPr>
              <w:t xml:space="preserve">Osoba </w:t>
            </w:r>
            <w:r w:rsidRPr="006E67DC">
              <w:rPr>
                <w:rFonts w:asciiTheme="majorHAnsi" w:hAnsiTheme="majorHAnsi" w:cs="Tahoma"/>
                <w:b/>
                <w:sz w:val="16"/>
                <w:szCs w:val="16"/>
              </w:rPr>
              <w:t>(kierownik robót)</w:t>
            </w:r>
            <w:r w:rsidR="00CC0CB3" w:rsidRPr="006E67DC">
              <w:rPr>
                <w:rFonts w:asciiTheme="majorHAnsi" w:hAnsiTheme="majorHAnsi" w:cs="Tahoma"/>
                <w:sz w:val="16"/>
                <w:szCs w:val="16"/>
              </w:rPr>
              <w:t xml:space="preserve"> posiadającą uprawnienia budowlane do kierowania robotami budowlanymi </w:t>
            </w:r>
            <w:r w:rsidR="00734D60" w:rsidRPr="006E67DC">
              <w:rPr>
                <w:rFonts w:asciiTheme="majorHAnsi" w:hAnsiTheme="majorHAnsi" w:cs="Tahoma"/>
                <w:sz w:val="16"/>
                <w:szCs w:val="16"/>
                <w:u w:val="single"/>
              </w:rPr>
              <w:t>w specjalności instalacyjnej w zakresie sieci, instalacji urządzeń wodociągowych i kanalizacyjnych.</w:t>
            </w:r>
          </w:p>
          <w:p w:rsidR="00734D60" w:rsidRPr="006E67DC" w:rsidRDefault="00734D60" w:rsidP="00CC0CB3">
            <w:pPr>
              <w:suppressAutoHyphens w:val="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:rsidR="00CC0CB3" w:rsidRPr="006E67DC" w:rsidRDefault="00CC0CB3" w:rsidP="00CC0CB3">
            <w:pPr>
              <w:suppressAutoHyphens w:val="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:rsidR="00C42C61" w:rsidRPr="006E67DC" w:rsidRDefault="00C42C61" w:rsidP="00CC0CB3">
            <w:pPr>
              <w:suppressAutoHyphens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  <w:p w:rsidR="00C42C61" w:rsidRPr="006E67DC" w:rsidRDefault="00C42C61" w:rsidP="00767D2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2C61" w:rsidRPr="006E67DC" w:rsidRDefault="00C42C61" w:rsidP="005A05D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</w:tc>
      </w:tr>
    </w:tbl>
    <w:p w:rsidR="00787323" w:rsidRDefault="00787323" w:rsidP="00C42C61">
      <w:pPr>
        <w:pStyle w:val="Tekstpodstawowy31"/>
        <w:jc w:val="righ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:rsidR="00787323" w:rsidRDefault="00787323" w:rsidP="00787323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wykaz podpisuje upoważniony </w:t>
      </w:r>
    </w:p>
    <w:p w:rsidR="00787323" w:rsidRPr="008E1345" w:rsidRDefault="00787323" w:rsidP="00787323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przedstawiciel</w:t>
      </w:r>
      <w:r w:rsidRPr="008E1345">
        <w:rPr>
          <w:rFonts w:asciiTheme="majorHAnsi" w:hAnsiTheme="majorHAnsi" w:cs="Tahoma"/>
          <w:sz w:val="16"/>
          <w:szCs w:val="16"/>
        </w:rPr>
        <w:t xml:space="preserve"> Wykonawcy</w:t>
      </w:r>
    </w:p>
    <w:p w:rsidR="00787323" w:rsidRPr="008E1345" w:rsidRDefault="00787323" w:rsidP="00787323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787323" w:rsidRPr="008E1345" w:rsidRDefault="00787323" w:rsidP="00787323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C83F4E" w:rsidRPr="006E67DC" w:rsidRDefault="00C83F4E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sectPr w:rsidR="00C83F4E" w:rsidRPr="006E67DC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107" w:rsidRDefault="005B7107">
      <w:r>
        <w:separator/>
      </w:r>
    </w:p>
  </w:endnote>
  <w:endnote w:type="continuationSeparator" w:id="1">
    <w:p w:rsidR="005B7107" w:rsidRDefault="005B7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67487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107" w:rsidRDefault="005B7107">
      <w:r>
        <w:separator/>
      </w:r>
    </w:p>
  </w:footnote>
  <w:footnote w:type="continuationSeparator" w:id="1">
    <w:p w:rsidR="005B7107" w:rsidRDefault="005B7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67487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4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22</cp:revision>
  <cp:lastPrinted>2018-05-28T09:48:00Z</cp:lastPrinted>
  <dcterms:created xsi:type="dcterms:W3CDTF">2018-05-28T06:38:00Z</dcterms:created>
  <dcterms:modified xsi:type="dcterms:W3CDTF">2021-03-10T15:41:00Z</dcterms:modified>
</cp:coreProperties>
</file>